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75EB7FC" w14:textId="77777777" w:rsidR="00132E50" w:rsidRPr="005711D8" w:rsidRDefault="00132E50" w:rsidP="00132E50">
      <w:pPr>
        <w:pStyle w:val="Ttulo"/>
        <w:rPr>
          <w:rFonts w:ascii="Calibri" w:hAnsi="Calibri" w:cs="Calibri"/>
          <w:bCs/>
          <w:sz w:val="24"/>
        </w:rPr>
      </w:pPr>
      <w:r w:rsidRPr="005711D8">
        <w:rPr>
          <w:rFonts w:ascii="Calibri" w:hAnsi="Calibri" w:cs="Calibri"/>
          <w:bCs/>
          <w:sz w:val="24"/>
        </w:rPr>
        <w:t>PREGÃO ELETRÔNICO nº</w:t>
      </w:r>
      <w:r w:rsidR="00084926">
        <w:rPr>
          <w:rFonts w:ascii="Calibri" w:hAnsi="Calibri" w:cs="Calibri"/>
          <w:bCs/>
          <w:sz w:val="24"/>
        </w:rPr>
        <w:t xml:space="preserve"> </w:t>
      </w:r>
      <w:r w:rsidR="00F2392A" w:rsidRPr="001464E9">
        <w:rPr>
          <w:rFonts w:ascii="Calibri" w:hAnsi="Calibri" w:cs="Calibri"/>
          <w:bCs/>
          <w:sz w:val="24"/>
        </w:rPr>
        <w:t>0</w:t>
      </w:r>
      <w:r w:rsidR="001464E9" w:rsidRPr="001464E9">
        <w:rPr>
          <w:rFonts w:ascii="Calibri" w:hAnsi="Calibri" w:cs="Calibri"/>
          <w:bCs/>
          <w:sz w:val="24"/>
        </w:rPr>
        <w:t>541</w:t>
      </w:r>
      <w:r w:rsidR="00F2392A" w:rsidRPr="001464E9">
        <w:rPr>
          <w:rFonts w:ascii="Calibri" w:hAnsi="Calibri" w:cs="Calibri"/>
          <w:bCs/>
          <w:sz w:val="24"/>
        </w:rPr>
        <w:t>/20</w:t>
      </w:r>
      <w:r w:rsidR="00095A81" w:rsidRPr="001464E9">
        <w:rPr>
          <w:rFonts w:ascii="Calibri" w:hAnsi="Calibri" w:cs="Calibri"/>
          <w:bCs/>
          <w:sz w:val="24"/>
        </w:rPr>
        <w:t>20</w:t>
      </w:r>
    </w:p>
    <w:p w14:paraId="77C50B58" w14:textId="7839EB0B"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ATA DE REGISTRO DE PREÇOS</w:t>
      </w:r>
    </w:p>
    <w:p w14:paraId="5D513623" w14:textId="77777777" w:rsidR="00132E50" w:rsidRPr="005711D8" w:rsidRDefault="00132E50" w:rsidP="00132E50">
      <w:pPr>
        <w:rPr>
          <w:rFonts w:ascii="Calibri" w:hAnsi="Calibri"/>
        </w:rPr>
      </w:pPr>
    </w:p>
    <w:p w14:paraId="0F96D0A2"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57B3D8C7" w14:textId="25076C8F" w:rsidR="00F04A4C" w:rsidRDefault="00F04A4C" w:rsidP="00F04A4C">
      <w:pPr>
        <w:jc w:val="both"/>
        <w:rPr>
          <w:rFonts w:ascii="Calibri" w:hAnsi="Calibri" w:cs="Calibri"/>
          <w:bCs/>
          <w:sz w:val="20"/>
          <w:szCs w:val="20"/>
        </w:rPr>
      </w:pPr>
    </w:p>
    <w:p w14:paraId="1D05DF75" w14:textId="7ED15354" w:rsidR="00D26387" w:rsidRPr="00D26387" w:rsidRDefault="00D26387" w:rsidP="00D26387">
      <w:pPr>
        <w:pStyle w:val="Esp-TextoChar"/>
        <w:tabs>
          <w:tab w:val="left" w:pos="1134"/>
        </w:tabs>
        <w:suppressAutoHyphens/>
        <w:spacing w:before="0" w:after="0"/>
        <w:rPr>
          <w:rFonts w:ascii="Calibri" w:hAnsi="Calibri" w:cs="Calibri"/>
          <w:b/>
          <w:bCs/>
          <w:sz w:val="22"/>
          <w:szCs w:val="22"/>
        </w:rPr>
      </w:pPr>
      <w:r w:rsidRPr="00D26387">
        <w:rPr>
          <w:rFonts w:ascii="Calibri" w:hAnsi="Calibri" w:cs="Calibri"/>
          <w:b/>
          <w:bCs/>
          <w:sz w:val="22"/>
          <w:szCs w:val="22"/>
        </w:rPr>
        <w:t>Empresa: CGK SISTEMAS DE INFORMACAO LTDA, inscrita no CNPJ/MF sob o nº 91.421.511/0001-32</w:t>
      </w:r>
      <w:r w:rsidRPr="00D26387">
        <w:rPr>
          <w:rFonts w:ascii="Calibri" w:hAnsi="Calibri" w:cs="Calibri"/>
          <w:b/>
          <w:bCs/>
          <w:sz w:val="22"/>
          <w:szCs w:val="22"/>
        </w:rPr>
        <w:t>.</w:t>
      </w:r>
    </w:p>
    <w:p w14:paraId="055A5C0E" w14:textId="77777777" w:rsidR="00D26387" w:rsidRDefault="00D26387" w:rsidP="00D26387">
      <w:pPr>
        <w:pStyle w:val="Esp-TextoChar"/>
        <w:tabs>
          <w:tab w:val="left" w:pos="1134"/>
        </w:tabs>
        <w:suppressAutoHyphens/>
        <w:spacing w:before="0" w:after="0"/>
        <w:rPr>
          <w:rFonts w:ascii="Arial" w:hAnsi="Arial" w:cs="Arial"/>
          <w:sz w:val="22"/>
          <w:szCs w:val="24"/>
        </w:rPr>
      </w:pPr>
    </w:p>
    <w:p w14:paraId="1EAF1D41" w14:textId="226D8281" w:rsidR="00D26387" w:rsidRPr="00D26387" w:rsidRDefault="00D26387" w:rsidP="00D26387">
      <w:pPr>
        <w:pStyle w:val="Esp-TextoChar"/>
        <w:tabs>
          <w:tab w:val="left" w:pos="1134"/>
        </w:tabs>
        <w:suppressAutoHyphens/>
        <w:spacing w:before="0" w:after="0"/>
        <w:rPr>
          <w:rFonts w:ascii="Calibri" w:hAnsi="Calibri" w:cs="Calibri"/>
          <w:sz w:val="22"/>
          <w:szCs w:val="22"/>
        </w:rPr>
      </w:pPr>
      <w:r w:rsidRPr="00D26387">
        <w:rPr>
          <w:rFonts w:ascii="Calibri" w:hAnsi="Calibri" w:cs="Calibri"/>
          <w:b/>
          <w:bCs/>
          <w:sz w:val="22"/>
          <w:szCs w:val="22"/>
        </w:rPr>
        <w:t>L</w:t>
      </w:r>
      <w:r w:rsidRPr="00D26387">
        <w:rPr>
          <w:rFonts w:ascii="Calibri" w:hAnsi="Calibri" w:cs="Calibri"/>
          <w:b/>
          <w:bCs/>
          <w:sz w:val="22"/>
          <w:szCs w:val="22"/>
        </w:rPr>
        <w:t>OTE</w:t>
      </w:r>
      <w:r w:rsidRPr="00D26387">
        <w:rPr>
          <w:rFonts w:ascii="Calibri" w:hAnsi="Calibri" w:cs="Calibri"/>
          <w:b/>
          <w:bCs/>
          <w:sz w:val="22"/>
          <w:szCs w:val="22"/>
        </w:rPr>
        <w:t xml:space="preserve"> 3</w:t>
      </w:r>
      <w:r w:rsidRPr="00D26387">
        <w:rPr>
          <w:rFonts w:ascii="Calibri" w:hAnsi="Calibri" w:cs="Calibri"/>
          <w:sz w:val="22"/>
          <w:szCs w:val="22"/>
        </w:rPr>
        <w:t xml:space="preserve"> - </w:t>
      </w:r>
      <w:r w:rsidRPr="00D26387">
        <w:rPr>
          <w:rFonts w:ascii="Calibri" w:hAnsi="Calibri" w:cs="Calibri"/>
          <w:b/>
          <w:bCs/>
          <w:sz w:val="22"/>
          <w:szCs w:val="22"/>
        </w:rPr>
        <w:t>I</w:t>
      </w:r>
      <w:r w:rsidRPr="00D26387">
        <w:rPr>
          <w:rFonts w:ascii="Calibri" w:hAnsi="Calibri" w:cs="Calibri"/>
          <w:b/>
          <w:bCs/>
          <w:sz w:val="22"/>
          <w:szCs w:val="22"/>
        </w:rPr>
        <w:t>tem</w:t>
      </w:r>
      <w:r w:rsidRPr="00D26387">
        <w:rPr>
          <w:rFonts w:ascii="Calibri" w:hAnsi="Calibri" w:cs="Calibri"/>
          <w:b/>
          <w:bCs/>
          <w:sz w:val="22"/>
          <w:szCs w:val="22"/>
        </w:rPr>
        <w:t xml:space="preserve"> 03</w:t>
      </w:r>
      <w:r w:rsidRPr="00D26387">
        <w:rPr>
          <w:rFonts w:ascii="Calibri" w:hAnsi="Calibri" w:cs="Calibri"/>
          <w:sz w:val="22"/>
          <w:szCs w:val="22"/>
        </w:rPr>
        <w:t xml:space="preserve"> - Quantidade: 10 (dez) - Software </w:t>
      </w:r>
      <w:r>
        <w:rPr>
          <w:rFonts w:ascii="Calibri" w:hAnsi="Calibri" w:cs="Calibri"/>
          <w:sz w:val="22"/>
          <w:szCs w:val="22"/>
        </w:rPr>
        <w:t>licença</w:t>
      </w:r>
      <w:r w:rsidRPr="00D26387">
        <w:rPr>
          <w:rFonts w:ascii="Calibri" w:hAnsi="Calibri" w:cs="Calibri"/>
          <w:sz w:val="22"/>
          <w:szCs w:val="22"/>
        </w:rPr>
        <w:t xml:space="preserve"> de uso,</w:t>
      </w:r>
      <w:r>
        <w:rPr>
          <w:rFonts w:ascii="Calibri" w:hAnsi="Calibri" w:cs="Calibri"/>
          <w:sz w:val="22"/>
          <w:szCs w:val="22"/>
        </w:rPr>
        <w:t xml:space="preserve"> </w:t>
      </w:r>
      <w:r w:rsidRPr="00D26387">
        <w:rPr>
          <w:rFonts w:ascii="Calibri" w:hAnsi="Calibri" w:cs="Calibri"/>
          <w:sz w:val="22"/>
          <w:szCs w:val="22"/>
        </w:rPr>
        <w:t xml:space="preserve">diversos Adobe - Adobe </w:t>
      </w:r>
      <w:proofErr w:type="spellStart"/>
      <w:r w:rsidRPr="00D26387">
        <w:rPr>
          <w:rFonts w:ascii="Calibri" w:hAnsi="Calibri" w:cs="Calibri"/>
          <w:sz w:val="22"/>
          <w:szCs w:val="22"/>
        </w:rPr>
        <w:t>Creative</w:t>
      </w:r>
      <w:proofErr w:type="spellEnd"/>
      <w:r w:rsidRPr="00D26387">
        <w:rPr>
          <w:rFonts w:ascii="Calibri" w:hAnsi="Calibri" w:cs="Calibri"/>
          <w:sz w:val="22"/>
          <w:szCs w:val="22"/>
        </w:rPr>
        <w:t xml:space="preserve"> Cloud For </w:t>
      </w:r>
      <w:proofErr w:type="spellStart"/>
      <w:r w:rsidRPr="00D26387">
        <w:rPr>
          <w:rFonts w:ascii="Calibri" w:hAnsi="Calibri" w:cs="Calibri"/>
          <w:sz w:val="22"/>
          <w:szCs w:val="22"/>
        </w:rPr>
        <w:t>Teams</w:t>
      </w:r>
      <w:proofErr w:type="spellEnd"/>
      <w:r w:rsidRPr="00D26387">
        <w:rPr>
          <w:rFonts w:ascii="Calibri" w:hAnsi="Calibri" w:cs="Calibri"/>
          <w:sz w:val="22"/>
          <w:szCs w:val="22"/>
        </w:rPr>
        <w:t xml:space="preserve"> Complete </w:t>
      </w:r>
      <w:proofErr w:type="spellStart"/>
      <w:r w:rsidRPr="00D26387">
        <w:rPr>
          <w:rFonts w:ascii="Calibri" w:hAnsi="Calibri" w:cs="Calibri"/>
          <w:sz w:val="22"/>
          <w:szCs w:val="22"/>
        </w:rPr>
        <w:t>License</w:t>
      </w:r>
      <w:proofErr w:type="spellEnd"/>
      <w:r w:rsidRPr="00D26387">
        <w:rPr>
          <w:rFonts w:ascii="Calibri" w:hAnsi="Calibri" w:cs="Calibri"/>
          <w:sz w:val="22"/>
          <w:szCs w:val="22"/>
        </w:rPr>
        <w:t xml:space="preserve"> - Educacional SDL - Subscrição 12 Meses - </w:t>
      </w:r>
      <w:proofErr w:type="spellStart"/>
      <w:r w:rsidRPr="00D26387">
        <w:rPr>
          <w:rFonts w:ascii="Calibri" w:hAnsi="Calibri" w:cs="Calibri"/>
          <w:sz w:val="22"/>
          <w:szCs w:val="22"/>
        </w:rPr>
        <w:t>Renew</w:t>
      </w:r>
      <w:proofErr w:type="spellEnd"/>
      <w:r w:rsidRPr="00D26387">
        <w:rPr>
          <w:rFonts w:ascii="Calibri" w:hAnsi="Calibri" w:cs="Calibri"/>
          <w:sz w:val="22"/>
          <w:szCs w:val="22"/>
        </w:rPr>
        <w:t xml:space="preserve"> por 12 meses (dentro do acordo vigente). Preço unitário de R$ 1.334,50 a peça, e preço total de R$ 13.345,00 (treze mil e trezentos e quarenta e cinco reais).</w:t>
      </w:r>
    </w:p>
    <w:p w14:paraId="3F0201A8" w14:textId="77777777" w:rsidR="00D26387" w:rsidRPr="00D26387" w:rsidRDefault="00D26387" w:rsidP="00D26387">
      <w:pPr>
        <w:pStyle w:val="Esp-TextoChar"/>
        <w:tabs>
          <w:tab w:val="left" w:pos="1134"/>
        </w:tabs>
        <w:suppressAutoHyphens/>
        <w:spacing w:before="0" w:after="0"/>
        <w:rPr>
          <w:rFonts w:ascii="Calibri" w:hAnsi="Calibri" w:cs="Calibri"/>
          <w:sz w:val="22"/>
          <w:szCs w:val="22"/>
        </w:rPr>
      </w:pPr>
      <w:r w:rsidRPr="00D26387">
        <w:rPr>
          <w:rFonts w:ascii="Calibri" w:hAnsi="Calibri" w:cs="Calibri"/>
          <w:sz w:val="22"/>
          <w:szCs w:val="22"/>
        </w:rPr>
        <w:t>Marca: Adobe</w:t>
      </w:r>
    </w:p>
    <w:p w14:paraId="4B0668F7" w14:textId="77777777" w:rsidR="00D26387" w:rsidRPr="00D26387" w:rsidRDefault="00D26387" w:rsidP="00D26387">
      <w:pPr>
        <w:pStyle w:val="Esp-TextoChar"/>
        <w:tabs>
          <w:tab w:val="left" w:pos="1134"/>
        </w:tabs>
        <w:suppressAutoHyphens/>
        <w:spacing w:before="0" w:after="0"/>
        <w:rPr>
          <w:rFonts w:ascii="Calibri" w:hAnsi="Calibri" w:cs="Calibri"/>
          <w:sz w:val="22"/>
          <w:szCs w:val="22"/>
        </w:rPr>
      </w:pPr>
    </w:p>
    <w:p w14:paraId="4FF5AAE4" w14:textId="5E346302" w:rsidR="00D26387" w:rsidRPr="00D26387" w:rsidRDefault="00D26387" w:rsidP="00D26387">
      <w:pPr>
        <w:pStyle w:val="Esp-TextoChar"/>
        <w:tabs>
          <w:tab w:val="left" w:pos="1134"/>
        </w:tabs>
        <w:suppressAutoHyphens/>
        <w:spacing w:before="0" w:after="0"/>
        <w:rPr>
          <w:rFonts w:ascii="Calibri" w:hAnsi="Calibri" w:cs="Calibri"/>
          <w:sz w:val="22"/>
          <w:szCs w:val="22"/>
        </w:rPr>
      </w:pPr>
      <w:r w:rsidRPr="00D26387">
        <w:rPr>
          <w:rFonts w:ascii="Calibri" w:hAnsi="Calibri" w:cs="Calibri"/>
          <w:b/>
          <w:bCs/>
          <w:sz w:val="22"/>
          <w:szCs w:val="22"/>
        </w:rPr>
        <w:t>Item</w:t>
      </w:r>
      <w:r w:rsidRPr="00D26387">
        <w:rPr>
          <w:rFonts w:ascii="Calibri" w:hAnsi="Calibri" w:cs="Calibri"/>
          <w:b/>
          <w:bCs/>
          <w:sz w:val="22"/>
          <w:szCs w:val="22"/>
        </w:rPr>
        <w:t xml:space="preserve"> 04 </w:t>
      </w:r>
      <w:r w:rsidRPr="00D26387">
        <w:rPr>
          <w:rFonts w:ascii="Calibri" w:hAnsi="Calibri" w:cs="Calibri"/>
          <w:sz w:val="22"/>
          <w:szCs w:val="22"/>
        </w:rPr>
        <w:t xml:space="preserve">- Quantidade: 19 (dezenove) - Software </w:t>
      </w:r>
      <w:r>
        <w:rPr>
          <w:rFonts w:ascii="Calibri" w:hAnsi="Calibri" w:cs="Calibri"/>
          <w:sz w:val="22"/>
          <w:szCs w:val="22"/>
        </w:rPr>
        <w:t>licença</w:t>
      </w:r>
      <w:r w:rsidRPr="00D26387">
        <w:rPr>
          <w:rFonts w:ascii="Calibri" w:hAnsi="Calibri" w:cs="Calibri"/>
          <w:sz w:val="22"/>
          <w:szCs w:val="22"/>
        </w:rPr>
        <w:t xml:space="preserve"> de uso,</w:t>
      </w:r>
      <w:r>
        <w:rPr>
          <w:rFonts w:ascii="Calibri" w:hAnsi="Calibri" w:cs="Calibri"/>
          <w:sz w:val="22"/>
          <w:szCs w:val="22"/>
        </w:rPr>
        <w:t xml:space="preserve"> </w:t>
      </w:r>
      <w:r w:rsidRPr="00D26387">
        <w:rPr>
          <w:rFonts w:ascii="Calibri" w:hAnsi="Calibri" w:cs="Calibri"/>
          <w:sz w:val="22"/>
          <w:szCs w:val="22"/>
        </w:rPr>
        <w:t xml:space="preserve">diversos Adobe - Adobe </w:t>
      </w:r>
      <w:proofErr w:type="spellStart"/>
      <w:r w:rsidRPr="00D26387">
        <w:rPr>
          <w:rFonts w:ascii="Calibri" w:hAnsi="Calibri" w:cs="Calibri"/>
          <w:sz w:val="22"/>
          <w:szCs w:val="22"/>
        </w:rPr>
        <w:t>Creative</w:t>
      </w:r>
      <w:proofErr w:type="spellEnd"/>
      <w:r w:rsidRPr="00D26387">
        <w:rPr>
          <w:rFonts w:ascii="Calibri" w:hAnsi="Calibri" w:cs="Calibri"/>
          <w:sz w:val="22"/>
          <w:szCs w:val="22"/>
        </w:rPr>
        <w:t xml:space="preserve"> Cloud For </w:t>
      </w:r>
      <w:proofErr w:type="spellStart"/>
      <w:r w:rsidRPr="00D26387">
        <w:rPr>
          <w:rFonts w:ascii="Calibri" w:hAnsi="Calibri" w:cs="Calibri"/>
          <w:sz w:val="22"/>
          <w:szCs w:val="22"/>
        </w:rPr>
        <w:t>Teams</w:t>
      </w:r>
      <w:proofErr w:type="spellEnd"/>
      <w:r w:rsidRPr="00D26387">
        <w:rPr>
          <w:rFonts w:ascii="Calibri" w:hAnsi="Calibri" w:cs="Calibri"/>
          <w:sz w:val="22"/>
          <w:szCs w:val="22"/>
        </w:rPr>
        <w:t xml:space="preserve"> Complete </w:t>
      </w:r>
      <w:proofErr w:type="spellStart"/>
      <w:r w:rsidRPr="00D26387">
        <w:rPr>
          <w:rFonts w:ascii="Calibri" w:hAnsi="Calibri" w:cs="Calibri"/>
          <w:sz w:val="22"/>
          <w:szCs w:val="22"/>
        </w:rPr>
        <w:t>License</w:t>
      </w:r>
      <w:proofErr w:type="spellEnd"/>
      <w:r w:rsidRPr="00D26387">
        <w:rPr>
          <w:rFonts w:ascii="Calibri" w:hAnsi="Calibri" w:cs="Calibri"/>
          <w:sz w:val="22"/>
          <w:szCs w:val="22"/>
        </w:rPr>
        <w:t xml:space="preserve"> - Educacional SDL - Subscrição 36 Meses - New por 36 meses (dentro do acordo vigente). Preço unitário de R$ 5.902,00 a peça, e preço total de R$ 112.138,00 (cento e doze mil e cento e trinta e oito reais).</w:t>
      </w:r>
    </w:p>
    <w:p w14:paraId="1EA9BA88" w14:textId="77777777" w:rsidR="00D26387" w:rsidRPr="00D26387" w:rsidRDefault="00D26387" w:rsidP="00D26387">
      <w:pPr>
        <w:pStyle w:val="Esp-TextoChar"/>
        <w:tabs>
          <w:tab w:val="left" w:pos="1134"/>
        </w:tabs>
        <w:suppressAutoHyphens/>
        <w:spacing w:before="0" w:after="0"/>
        <w:rPr>
          <w:rFonts w:ascii="Calibri" w:hAnsi="Calibri" w:cs="Calibri"/>
          <w:sz w:val="22"/>
          <w:szCs w:val="22"/>
        </w:rPr>
      </w:pPr>
      <w:r w:rsidRPr="00D26387">
        <w:rPr>
          <w:rFonts w:ascii="Calibri" w:hAnsi="Calibri" w:cs="Calibri"/>
          <w:sz w:val="22"/>
          <w:szCs w:val="22"/>
        </w:rPr>
        <w:t>Marca: Adobe</w:t>
      </w:r>
    </w:p>
    <w:p w14:paraId="7065B4BE" w14:textId="77777777" w:rsidR="00D26387" w:rsidRPr="00D26387" w:rsidRDefault="00D26387" w:rsidP="00D26387">
      <w:pPr>
        <w:pStyle w:val="Esp-TextoChar"/>
        <w:tabs>
          <w:tab w:val="left" w:pos="1134"/>
        </w:tabs>
        <w:suppressAutoHyphens/>
        <w:spacing w:before="0" w:after="0"/>
        <w:rPr>
          <w:rFonts w:ascii="Calibri" w:hAnsi="Calibri" w:cs="Calibri"/>
          <w:sz w:val="22"/>
          <w:szCs w:val="22"/>
        </w:rPr>
      </w:pPr>
    </w:p>
    <w:p w14:paraId="08D3C5DA" w14:textId="1AC71CE5" w:rsidR="00D26387" w:rsidRPr="00D26387" w:rsidRDefault="00D26387" w:rsidP="00D26387">
      <w:pPr>
        <w:pStyle w:val="Esp-TextoChar"/>
        <w:tabs>
          <w:tab w:val="left" w:pos="1134"/>
        </w:tabs>
        <w:suppressAutoHyphens/>
        <w:spacing w:before="0" w:after="0"/>
        <w:rPr>
          <w:rFonts w:ascii="Calibri" w:hAnsi="Calibri" w:cs="Calibri"/>
          <w:sz w:val="22"/>
          <w:szCs w:val="22"/>
        </w:rPr>
      </w:pPr>
      <w:r w:rsidRPr="00D26387">
        <w:rPr>
          <w:rFonts w:ascii="Calibri" w:hAnsi="Calibri" w:cs="Calibri"/>
          <w:b/>
          <w:bCs/>
          <w:sz w:val="22"/>
          <w:szCs w:val="22"/>
        </w:rPr>
        <w:t>I</w:t>
      </w:r>
      <w:r w:rsidRPr="00D26387">
        <w:rPr>
          <w:rFonts w:ascii="Calibri" w:hAnsi="Calibri" w:cs="Calibri"/>
          <w:b/>
          <w:bCs/>
          <w:sz w:val="22"/>
          <w:szCs w:val="22"/>
        </w:rPr>
        <w:t>tem</w:t>
      </w:r>
      <w:r w:rsidRPr="00D26387">
        <w:rPr>
          <w:rFonts w:ascii="Calibri" w:hAnsi="Calibri" w:cs="Calibri"/>
          <w:b/>
          <w:bCs/>
          <w:sz w:val="22"/>
          <w:szCs w:val="22"/>
        </w:rPr>
        <w:t xml:space="preserve"> 05</w:t>
      </w:r>
      <w:r w:rsidRPr="00D26387">
        <w:rPr>
          <w:rFonts w:ascii="Calibri" w:hAnsi="Calibri" w:cs="Calibri"/>
          <w:sz w:val="22"/>
          <w:szCs w:val="22"/>
        </w:rPr>
        <w:t xml:space="preserve"> - Quantidade: 1 (hum) - Software </w:t>
      </w:r>
      <w:r>
        <w:rPr>
          <w:rFonts w:ascii="Calibri" w:hAnsi="Calibri" w:cs="Calibri"/>
          <w:sz w:val="22"/>
          <w:szCs w:val="22"/>
        </w:rPr>
        <w:t>licença</w:t>
      </w:r>
      <w:r w:rsidRPr="00D26387">
        <w:rPr>
          <w:rFonts w:ascii="Calibri" w:hAnsi="Calibri" w:cs="Calibri"/>
          <w:sz w:val="22"/>
          <w:szCs w:val="22"/>
        </w:rPr>
        <w:t xml:space="preserve"> de uso,</w:t>
      </w:r>
      <w:r>
        <w:rPr>
          <w:rFonts w:ascii="Calibri" w:hAnsi="Calibri" w:cs="Calibri"/>
          <w:sz w:val="22"/>
          <w:szCs w:val="22"/>
        </w:rPr>
        <w:t xml:space="preserve"> </w:t>
      </w:r>
      <w:r w:rsidRPr="00D26387">
        <w:rPr>
          <w:rFonts w:ascii="Calibri" w:hAnsi="Calibri" w:cs="Calibri"/>
          <w:sz w:val="22"/>
          <w:szCs w:val="22"/>
        </w:rPr>
        <w:t xml:space="preserve">diversos Adobe - Adobe </w:t>
      </w:r>
      <w:proofErr w:type="spellStart"/>
      <w:r w:rsidRPr="00D26387">
        <w:rPr>
          <w:rFonts w:ascii="Calibri" w:hAnsi="Calibri" w:cs="Calibri"/>
          <w:sz w:val="22"/>
          <w:szCs w:val="22"/>
        </w:rPr>
        <w:t>Creative</w:t>
      </w:r>
      <w:proofErr w:type="spellEnd"/>
      <w:r w:rsidRPr="00D26387">
        <w:rPr>
          <w:rFonts w:ascii="Calibri" w:hAnsi="Calibri" w:cs="Calibri"/>
          <w:sz w:val="22"/>
          <w:szCs w:val="22"/>
        </w:rPr>
        <w:t xml:space="preserve"> Cloud For </w:t>
      </w:r>
      <w:proofErr w:type="spellStart"/>
      <w:r w:rsidRPr="00D26387">
        <w:rPr>
          <w:rFonts w:ascii="Calibri" w:hAnsi="Calibri" w:cs="Calibri"/>
          <w:sz w:val="22"/>
          <w:szCs w:val="22"/>
        </w:rPr>
        <w:t>Teams</w:t>
      </w:r>
      <w:proofErr w:type="spellEnd"/>
      <w:r w:rsidRPr="00D26387">
        <w:rPr>
          <w:rFonts w:ascii="Calibri" w:hAnsi="Calibri" w:cs="Calibri"/>
          <w:sz w:val="22"/>
          <w:szCs w:val="22"/>
        </w:rPr>
        <w:t xml:space="preserve"> Complete </w:t>
      </w:r>
      <w:proofErr w:type="spellStart"/>
      <w:r w:rsidRPr="00D26387">
        <w:rPr>
          <w:rFonts w:ascii="Calibri" w:hAnsi="Calibri" w:cs="Calibri"/>
          <w:sz w:val="22"/>
          <w:szCs w:val="22"/>
        </w:rPr>
        <w:t>License</w:t>
      </w:r>
      <w:proofErr w:type="spellEnd"/>
      <w:r w:rsidRPr="00D26387">
        <w:rPr>
          <w:rFonts w:ascii="Calibri" w:hAnsi="Calibri" w:cs="Calibri"/>
          <w:sz w:val="22"/>
          <w:szCs w:val="22"/>
        </w:rPr>
        <w:t xml:space="preserve"> - Educacional SDL - Subscrição 12 Meses - </w:t>
      </w:r>
      <w:proofErr w:type="spellStart"/>
      <w:r w:rsidRPr="00D26387">
        <w:rPr>
          <w:rFonts w:ascii="Calibri" w:hAnsi="Calibri" w:cs="Calibri"/>
          <w:sz w:val="22"/>
          <w:szCs w:val="22"/>
        </w:rPr>
        <w:t>Renew</w:t>
      </w:r>
      <w:proofErr w:type="spellEnd"/>
      <w:r w:rsidRPr="00D26387">
        <w:rPr>
          <w:rFonts w:ascii="Calibri" w:hAnsi="Calibri" w:cs="Calibri"/>
          <w:sz w:val="22"/>
          <w:szCs w:val="22"/>
        </w:rPr>
        <w:t xml:space="preserve"> por 36 meses (dentro do acordo vigente). Preço unitário de R$ 4.991,00 a peça, e preço total de R$ 4.991,00 (quatro mil e novecentos e noventa e um reais).</w:t>
      </w:r>
    </w:p>
    <w:p w14:paraId="3F59F42B" w14:textId="77777777" w:rsidR="00D26387" w:rsidRPr="00D26387" w:rsidRDefault="00D26387" w:rsidP="00D26387">
      <w:pPr>
        <w:pStyle w:val="Esp-TextoChar"/>
        <w:tabs>
          <w:tab w:val="left" w:pos="1134"/>
        </w:tabs>
        <w:suppressAutoHyphens/>
        <w:spacing w:before="0" w:after="0"/>
        <w:rPr>
          <w:rFonts w:ascii="Calibri" w:hAnsi="Calibri" w:cs="Calibri"/>
          <w:sz w:val="22"/>
          <w:szCs w:val="22"/>
        </w:rPr>
      </w:pPr>
      <w:r w:rsidRPr="00D26387">
        <w:rPr>
          <w:rFonts w:ascii="Calibri" w:hAnsi="Calibri" w:cs="Calibri"/>
          <w:sz w:val="22"/>
          <w:szCs w:val="22"/>
        </w:rPr>
        <w:t>Marca: Adobe</w:t>
      </w:r>
    </w:p>
    <w:p w14:paraId="78F8E365" w14:textId="77777777" w:rsidR="00D26387" w:rsidRPr="00D26387" w:rsidRDefault="00D26387" w:rsidP="00D26387">
      <w:pPr>
        <w:pStyle w:val="Esp-TextoChar"/>
        <w:tabs>
          <w:tab w:val="left" w:pos="1134"/>
        </w:tabs>
        <w:suppressAutoHyphens/>
        <w:spacing w:before="0" w:after="0"/>
        <w:rPr>
          <w:rFonts w:ascii="Calibri" w:hAnsi="Calibri" w:cs="Calibri"/>
          <w:sz w:val="22"/>
          <w:szCs w:val="22"/>
        </w:rPr>
      </w:pPr>
    </w:p>
    <w:p w14:paraId="7F38885B" w14:textId="63AC3682" w:rsidR="00D26387" w:rsidRPr="00D26387" w:rsidRDefault="00D26387" w:rsidP="00D26387">
      <w:pPr>
        <w:pStyle w:val="Esp-TextoChar"/>
        <w:tabs>
          <w:tab w:val="left" w:pos="1134"/>
        </w:tabs>
        <w:suppressAutoHyphens/>
        <w:spacing w:before="0" w:after="0"/>
        <w:rPr>
          <w:rFonts w:ascii="Calibri" w:hAnsi="Calibri" w:cs="Calibri"/>
          <w:sz w:val="22"/>
          <w:szCs w:val="22"/>
        </w:rPr>
      </w:pPr>
      <w:r w:rsidRPr="00D26387">
        <w:rPr>
          <w:rFonts w:ascii="Calibri" w:hAnsi="Calibri" w:cs="Calibri"/>
          <w:b/>
          <w:bCs/>
          <w:sz w:val="22"/>
          <w:szCs w:val="22"/>
        </w:rPr>
        <w:t>I</w:t>
      </w:r>
      <w:r w:rsidRPr="00D26387">
        <w:rPr>
          <w:rFonts w:ascii="Calibri" w:hAnsi="Calibri" w:cs="Calibri"/>
          <w:b/>
          <w:bCs/>
          <w:sz w:val="22"/>
          <w:szCs w:val="22"/>
        </w:rPr>
        <w:t>tem</w:t>
      </w:r>
      <w:r w:rsidRPr="00D26387">
        <w:rPr>
          <w:rFonts w:ascii="Calibri" w:hAnsi="Calibri" w:cs="Calibri"/>
          <w:b/>
          <w:bCs/>
          <w:sz w:val="22"/>
          <w:szCs w:val="22"/>
        </w:rPr>
        <w:t xml:space="preserve"> 06</w:t>
      </w:r>
      <w:r w:rsidRPr="00D26387">
        <w:rPr>
          <w:rFonts w:ascii="Calibri" w:hAnsi="Calibri" w:cs="Calibri"/>
          <w:sz w:val="22"/>
          <w:szCs w:val="22"/>
        </w:rPr>
        <w:t xml:space="preserve"> - Quantidade: 1 (hum) - Software </w:t>
      </w:r>
      <w:r>
        <w:rPr>
          <w:rFonts w:ascii="Calibri" w:hAnsi="Calibri" w:cs="Calibri"/>
          <w:sz w:val="22"/>
          <w:szCs w:val="22"/>
        </w:rPr>
        <w:t>licença</w:t>
      </w:r>
      <w:r w:rsidRPr="00D26387">
        <w:rPr>
          <w:rFonts w:ascii="Calibri" w:hAnsi="Calibri" w:cs="Calibri"/>
          <w:sz w:val="22"/>
          <w:szCs w:val="22"/>
        </w:rPr>
        <w:t xml:space="preserve"> de uso,</w:t>
      </w:r>
      <w:r>
        <w:rPr>
          <w:rFonts w:ascii="Calibri" w:hAnsi="Calibri" w:cs="Calibri"/>
          <w:sz w:val="22"/>
          <w:szCs w:val="22"/>
        </w:rPr>
        <w:t xml:space="preserve"> </w:t>
      </w:r>
      <w:r w:rsidRPr="00D26387">
        <w:rPr>
          <w:rFonts w:ascii="Calibri" w:hAnsi="Calibri" w:cs="Calibri"/>
          <w:sz w:val="22"/>
          <w:szCs w:val="22"/>
        </w:rPr>
        <w:t>diversos Adobe - Premiere Pro - Subscrição de 24 Meses. Preço unitário de R$ 2.160,00 a peça, e preço total de R$ 2.160,00 (dois mil e cento e sessenta reais).</w:t>
      </w:r>
    </w:p>
    <w:p w14:paraId="36D41634" w14:textId="77777777" w:rsidR="00D26387" w:rsidRPr="00D26387" w:rsidRDefault="00D26387" w:rsidP="00D26387">
      <w:pPr>
        <w:pStyle w:val="Esp-TextoChar"/>
        <w:tabs>
          <w:tab w:val="left" w:pos="1134"/>
        </w:tabs>
        <w:suppressAutoHyphens/>
        <w:spacing w:before="0" w:after="0"/>
        <w:rPr>
          <w:rFonts w:ascii="Calibri" w:hAnsi="Calibri" w:cs="Calibri"/>
          <w:sz w:val="22"/>
          <w:szCs w:val="22"/>
        </w:rPr>
      </w:pPr>
      <w:r w:rsidRPr="00D26387">
        <w:rPr>
          <w:rFonts w:ascii="Calibri" w:hAnsi="Calibri" w:cs="Calibri"/>
          <w:sz w:val="22"/>
          <w:szCs w:val="22"/>
        </w:rPr>
        <w:t>Marca: Adobe</w:t>
      </w:r>
    </w:p>
    <w:p w14:paraId="01648836" w14:textId="77777777" w:rsidR="00D26387" w:rsidRPr="00D26387" w:rsidRDefault="00D26387" w:rsidP="00D26387">
      <w:pPr>
        <w:pStyle w:val="Esp-TextoChar"/>
        <w:tabs>
          <w:tab w:val="left" w:pos="1134"/>
        </w:tabs>
        <w:suppressAutoHyphens/>
        <w:spacing w:before="0" w:after="0"/>
        <w:rPr>
          <w:rFonts w:ascii="Calibri" w:hAnsi="Calibri" w:cs="Calibri"/>
          <w:sz w:val="22"/>
          <w:szCs w:val="22"/>
        </w:rPr>
      </w:pPr>
    </w:p>
    <w:p w14:paraId="08CA1F64" w14:textId="60B417B4" w:rsidR="00D26387" w:rsidRPr="00D26387" w:rsidRDefault="00D26387" w:rsidP="00D26387">
      <w:pPr>
        <w:pStyle w:val="Esp-TextoChar"/>
        <w:tabs>
          <w:tab w:val="left" w:pos="1134"/>
        </w:tabs>
        <w:suppressAutoHyphens/>
        <w:spacing w:before="0" w:after="0"/>
        <w:rPr>
          <w:rFonts w:ascii="Calibri" w:hAnsi="Calibri" w:cs="Calibri"/>
          <w:sz w:val="22"/>
          <w:szCs w:val="22"/>
        </w:rPr>
      </w:pPr>
      <w:r w:rsidRPr="00D26387">
        <w:rPr>
          <w:rFonts w:ascii="Calibri" w:hAnsi="Calibri" w:cs="Calibri"/>
          <w:b/>
          <w:bCs/>
          <w:sz w:val="22"/>
          <w:szCs w:val="22"/>
        </w:rPr>
        <w:t>I</w:t>
      </w:r>
      <w:r w:rsidRPr="00D26387">
        <w:rPr>
          <w:rFonts w:ascii="Calibri" w:hAnsi="Calibri" w:cs="Calibri"/>
          <w:b/>
          <w:bCs/>
          <w:sz w:val="22"/>
          <w:szCs w:val="22"/>
        </w:rPr>
        <w:t xml:space="preserve">tem </w:t>
      </w:r>
      <w:r w:rsidRPr="00D26387">
        <w:rPr>
          <w:rFonts w:ascii="Calibri" w:hAnsi="Calibri" w:cs="Calibri"/>
          <w:b/>
          <w:bCs/>
          <w:sz w:val="22"/>
          <w:szCs w:val="22"/>
        </w:rPr>
        <w:t>07</w:t>
      </w:r>
      <w:r w:rsidRPr="00D26387">
        <w:rPr>
          <w:rFonts w:ascii="Calibri" w:hAnsi="Calibri" w:cs="Calibri"/>
          <w:sz w:val="22"/>
          <w:szCs w:val="22"/>
        </w:rPr>
        <w:t xml:space="preserve"> - Quantidade: 21 (vinte e um) - Software </w:t>
      </w:r>
      <w:r>
        <w:rPr>
          <w:rFonts w:ascii="Calibri" w:hAnsi="Calibri" w:cs="Calibri"/>
          <w:sz w:val="22"/>
          <w:szCs w:val="22"/>
        </w:rPr>
        <w:t>licença</w:t>
      </w:r>
      <w:r w:rsidRPr="00D26387">
        <w:rPr>
          <w:rFonts w:ascii="Calibri" w:hAnsi="Calibri" w:cs="Calibri"/>
          <w:sz w:val="22"/>
          <w:szCs w:val="22"/>
        </w:rPr>
        <w:t xml:space="preserve"> de uso,</w:t>
      </w:r>
      <w:r>
        <w:rPr>
          <w:rFonts w:ascii="Calibri" w:hAnsi="Calibri" w:cs="Calibri"/>
          <w:sz w:val="22"/>
          <w:szCs w:val="22"/>
        </w:rPr>
        <w:t xml:space="preserve"> </w:t>
      </w:r>
      <w:r w:rsidRPr="00D26387">
        <w:rPr>
          <w:rFonts w:ascii="Calibri" w:hAnsi="Calibri" w:cs="Calibri"/>
          <w:sz w:val="22"/>
          <w:szCs w:val="22"/>
        </w:rPr>
        <w:t xml:space="preserve">diversos Adobe - Photoshop CC for </w:t>
      </w:r>
      <w:proofErr w:type="spellStart"/>
      <w:r w:rsidRPr="00D26387">
        <w:rPr>
          <w:rFonts w:ascii="Calibri" w:hAnsi="Calibri" w:cs="Calibri"/>
          <w:sz w:val="22"/>
          <w:szCs w:val="22"/>
        </w:rPr>
        <w:t>teams</w:t>
      </w:r>
      <w:proofErr w:type="spellEnd"/>
      <w:r w:rsidRPr="00D26387">
        <w:rPr>
          <w:rFonts w:ascii="Calibri" w:hAnsi="Calibri" w:cs="Calibri"/>
          <w:sz w:val="22"/>
          <w:szCs w:val="22"/>
        </w:rPr>
        <w:t xml:space="preserve"> - Team </w:t>
      </w:r>
      <w:proofErr w:type="spellStart"/>
      <w:r w:rsidRPr="00D26387">
        <w:rPr>
          <w:rFonts w:ascii="Calibri" w:hAnsi="Calibri" w:cs="Calibri"/>
          <w:sz w:val="22"/>
          <w:szCs w:val="22"/>
        </w:rPr>
        <w:t>Licensing</w:t>
      </w:r>
      <w:proofErr w:type="spellEnd"/>
      <w:r w:rsidRPr="00D26387">
        <w:rPr>
          <w:rFonts w:ascii="Calibri" w:hAnsi="Calibri" w:cs="Calibri"/>
          <w:sz w:val="22"/>
          <w:szCs w:val="22"/>
        </w:rPr>
        <w:t xml:space="preserve"> </w:t>
      </w:r>
      <w:proofErr w:type="spellStart"/>
      <w:r w:rsidRPr="00D26387">
        <w:rPr>
          <w:rFonts w:ascii="Calibri" w:hAnsi="Calibri" w:cs="Calibri"/>
          <w:sz w:val="22"/>
          <w:szCs w:val="22"/>
        </w:rPr>
        <w:t>Subscription</w:t>
      </w:r>
      <w:proofErr w:type="spellEnd"/>
      <w:r w:rsidRPr="00D26387">
        <w:rPr>
          <w:rFonts w:ascii="Calibri" w:hAnsi="Calibri" w:cs="Calibri"/>
          <w:sz w:val="22"/>
          <w:szCs w:val="22"/>
        </w:rPr>
        <w:t xml:space="preserve"> New </w:t>
      </w:r>
      <w:proofErr w:type="spellStart"/>
      <w:r w:rsidRPr="00D26387">
        <w:rPr>
          <w:rFonts w:ascii="Calibri" w:hAnsi="Calibri" w:cs="Calibri"/>
          <w:sz w:val="22"/>
          <w:szCs w:val="22"/>
        </w:rPr>
        <w:t>Education</w:t>
      </w:r>
      <w:proofErr w:type="spellEnd"/>
      <w:r w:rsidRPr="00D26387">
        <w:rPr>
          <w:rFonts w:ascii="Calibri" w:hAnsi="Calibri" w:cs="Calibri"/>
          <w:sz w:val="22"/>
          <w:szCs w:val="22"/>
        </w:rPr>
        <w:t xml:space="preserve"> </w:t>
      </w:r>
      <w:proofErr w:type="spellStart"/>
      <w:r w:rsidRPr="00D26387">
        <w:rPr>
          <w:rFonts w:ascii="Calibri" w:hAnsi="Calibri" w:cs="Calibri"/>
          <w:sz w:val="22"/>
          <w:szCs w:val="22"/>
        </w:rPr>
        <w:t>Named</w:t>
      </w:r>
      <w:proofErr w:type="spellEnd"/>
      <w:r w:rsidRPr="00D26387">
        <w:rPr>
          <w:rFonts w:ascii="Calibri" w:hAnsi="Calibri" w:cs="Calibri"/>
          <w:sz w:val="22"/>
          <w:szCs w:val="22"/>
        </w:rPr>
        <w:t xml:space="preserve"> - Subscrição 36 Meses. Preço unitário de R$ 3.320,00 a peça, e preço total de R$ 69.720,00 (sessenta e nove mil e setecentos e vinte reais).</w:t>
      </w:r>
    </w:p>
    <w:p w14:paraId="4D22F367" w14:textId="70C136C1" w:rsidR="00D26387" w:rsidRPr="00D26387" w:rsidRDefault="00D26387" w:rsidP="00D26387">
      <w:pPr>
        <w:pStyle w:val="Esp-TextoChar"/>
        <w:tabs>
          <w:tab w:val="left" w:pos="1134"/>
        </w:tabs>
        <w:suppressAutoHyphens/>
        <w:spacing w:before="0" w:after="0"/>
        <w:rPr>
          <w:rFonts w:ascii="Calibri" w:hAnsi="Calibri" w:cs="Calibri"/>
          <w:sz w:val="22"/>
          <w:szCs w:val="22"/>
        </w:rPr>
      </w:pPr>
      <w:r w:rsidRPr="00D26387">
        <w:rPr>
          <w:rFonts w:ascii="Calibri" w:hAnsi="Calibri" w:cs="Calibri"/>
          <w:sz w:val="22"/>
          <w:szCs w:val="22"/>
        </w:rPr>
        <w:t xml:space="preserve">Marca: </w:t>
      </w:r>
      <w:r>
        <w:rPr>
          <w:rFonts w:ascii="Calibri" w:hAnsi="Calibri" w:cs="Calibri"/>
          <w:sz w:val="22"/>
          <w:szCs w:val="22"/>
        </w:rPr>
        <w:t>A</w:t>
      </w:r>
      <w:r w:rsidRPr="00D26387">
        <w:rPr>
          <w:rFonts w:ascii="Calibri" w:hAnsi="Calibri" w:cs="Calibri"/>
          <w:sz w:val="22"/>
          <w:szCs w:val="22"/>
        </w:rPr>
        <w:t>dobe</w:t>
      </w:r>
    </w:p>
    <w:p w14:paraId="50E0A4F9" w14:textId="77777777" w:rsidR="00D26387" w:rsidRPr="00D26387" w:rsidRDefault="00D26387" w:rsidP="00D26387">
      <w:pPr>
        <w:pStyle w:val="Esp-TextoChar"/>
        <w:tabs>
          <w:tab w:val="left" w:pos="1134"/>
        </w:tabs>
        <w:suppressAutoHyphens/>
        <w:spacing w:before="0" w:after="0"/>
        <w:rPr>
          <w:rFonts w:ascii="Calibri" w:hAnsi="Calibri" w:cs="Calibri"/>
          <w:sz w:val="22"/>
          <w:szCs w:val="22"/>
        </w:rPr>
      </w:pPr>
    </w:p>
    <w:p w14:paraId="5525D1DA" w14:textId="578FAD78" w:rsidR="00D26387" w:rsidRPr="00D26387" w:rsidRDefault="00D26387" w:rsidP="00D26387">
      <w:pPr>
        <w:pStyle w:val="Esp-TextoChar"/>
        <w:tabs>
          <w:tab w:val="left" w:pos="1134"/>
        </w:tabs>
        <w:suppressAutoHyphens/>
        <w:spacing w:before="0" w:after="0"/>
        <w:rPr>
          <w:rFonts w:ascii="Calibri" w:hAnsi="Calibri" w:cs="Calibri"/>
          <w:b/>
          <w:bCs/>
          <w:sz w:val="22"/>
          <w:szCs w:val="22"/>
        </w:rPr>
      </w:pPr>
      <w:r w:rsidRPr="00D26387">
        <w:rPr>
          <w:rFonts w:ascii="Calibri" w:hAnsi="Calibri" w:cs="Calibri"/>
          <w:b/>
          <w:bCs/>
          <w:sz w:val="22"/>
          <w:szCs w:val="22"/>
        </w:rPr>
        <w:t>Empresa: SIMULARE SISTEMAS DE INFORMAÇÕES LTDA, inscrita no CNPJ/MF sob o nº 09.529.916/0001-08</w:t>
      </w:r>
      <w:r w:rsidRPr="00D26387">
        <w:rPr>
          <w:rFonts w:ascii="Calibri" w:hAnsi="Calibri" w:cs="Calibri"/>
          <w:b/>
          <w:bCs/>
          <w:sz w:val="22"/>
          <w:szCs w:val="22"/>
        </w:rPr>
        <w:t>.</w:t>
      </w:r>
    </w:p>
    <w:p w14:paraId="26F07987" w14:textId="77777777" w:rsidR="00D26387" w:rsidRPr="00D26387" w:rsidRDefault="00D26387" w:rsidP="00D26387">
      <w:pPr>
        <w:pStyle w:val="Esp-TextoChar"/>
        <w:tabs>
          <w:tab w:val="left" w:pos="1134"/>
        </w:tabs>
        <w:suppressAutoHyphens/>
        <w:spacing w:before="0" w:after="0"/>
        <w:rPr>
          <w:rFonts w:ascii="Calibri" w:hAnsi="Calibri" w:cs="Calibri"/>
          <w:sz w:val="22"/>
          <w:szCs w:val="22"/>
        </w:rPr>
      </w:pPr>
    </w:p>
    <w:p w14:paraId="2530D221" w14:textId="73579EAC" w:rsidR="00D26387" w:rsidRPr="00D26387" w:rsidRDefault="00D26387" w:rsidP="00D26387">
      <w:pPr>
        <w:pStyle w:val="Esp-TextoChar"/>
        <w:tabs>
          <w:tab w:val="left" w:pos="1134"/>
        </w:tabs>
        <w:suppressAutoHyphens/>
        <w:spacing w:before="0" w:after="0"/>
        <w:rPr>
          <w:rFonts w:ascii="Calibri" w:hAnsi="Calibri" w:cs="Calibri"/>
          <w:sz w:val="22"/>
          <w:szCs w:val="22"/>
        </w:rPr>
      </w:pPr>
      <w:r w:rsidRPr="00D26387">
        <w:rPr>
          <w:rFonts w:ascii="Calibri" w:hAnsi="Calibri" w:cs="Calibri"/>
          <w:b/>
          <w:bCs/>
          <w:sz w:val="22"/>
          <w:szCs w:val="22"/>
        </w:rPr>
        <w:t xml:space="preserve">LOTE </w:t>
      </w:r>
      <w:r w:rsidRPr="00D26387">
        <w:rPr>
          <w:rFonts w:ascii="Calibri" w:hAnsi="Calibri" w:cs="Calibri"/>
          <w:b/>
          <w:bCs/>
          <w:sz w:val="22"/>
          <w:szCs w:val="22"/>
        </w:rPr>
        <w:t xml:space="preserve">6 -  </w:t>
      </w:r>
      <w:r w:rsidRPr="00D26387">
        <w:rPr>
          <w:rFonts w:ascii="Calibri" w:hAnsi="Calibri" w:cs="Calibri"/>
          <w:b/>
          <w:bCs/>
          <w:sz w:val="22"/>
          <w:szCs w:val="22"/>
        </w:rPr>
        <w:t>I</w:t>
      </w:r>
      <w:r w:rsidRPr="00D26387">
        <w:rPr>
          <w:rFonts w:ascii="Calibri" w:hAnsi="Calibri" w:cs="Calibri"/>
          <w:b/>
          <w:bCs/>
          <w:sz w:val="22"/>
          <w:szCs w:val="22"/>
        </w:rPr>
        <w:t>tem</w:t>
      </w:r>
      <w:r w:rsidRPr="00D26387">
        <w:rPr>
          <w:rFonts w:ascii="Calibri" w:hAnsi="Calibri" w:cs="Calibri"/>
          <w:b/>
          <w:bCs/>
          <w:sz w:val="22"/>
          <w:szCs w:val="22"/>
        </w:rPr>
        <w:t xml:space="preserve"> 10</w:t>
      </w:r>
      <w:r w:rsidRPr="00D26387">
        <w:rPr>
          <w:rFonts w:ascii="Calibri" w:hAnsi="Calibri" w:cs="Calibri"/>
          <w:sz w:val="22"/>
          <w:szCs w:val="22"/>
        </w:rPr>
        <w:t xml:space="preserve"> - Quantidade: 16 (dezesseis) - Software </w:t>
      </w:r>
      <w:r w:rsidRPr="00D26387">
        <w:rPr>
          <w:rFonts w:ascii="Calibri" w:hAnsi="Calibri" w:cs="Calibri"/>
          <w:sz w:val="22"/>
          <w:szCs w:val="22"/>
        </w:rPr>
        <w:t>licença</w:t>
      </w:r>
      <w:r w:rsidRPr="00D26387">
        <w:rPr>
          <w:rFonts w:ascii="Calibri" w:hAnsi="Calibri" w:cs="Calibri"/>
          <w:sz w:val="22"/>
          <w:szCs w:val="22"/>
        </w:rPr>
        <w:t xml:space="preserve"> de uso,</w:t>
      </w:r>
      <w:r>
        <w:rPr>
          <w:rFonts w:ascii="Calibri" w:hAnsi="Calibri" w:cs="Calibri"/>
          <w:sz w:val="22"/>
          <w:szCs w:val="22"/>
        </w:rPr>
        <w:t xml:space="preserve"> </w:t>
      </w:r>
      <w:r w:rsidRPr="00D26387">
        <w:rPr>
          <w:rFonts w:ascii="Calibri" w:hAnsi="Calibri" w:cs="Calibri"/>
          <w:sz w:val="22"/>
          <w:szCs w:val="22"/>
        </w:rPr>
        <w:t>diversos Sistema Jogos de Empresas - Simulador - 1 simulação a ser executadas que possibilite a execução de jogo para no mínimo oito (8) empresas com até cinco (5) alunos cada, possibilitando no mínimo 8 rodadas por simulação; A simulação deverá possuir as seguintes facilidades e módulos: Sistema que auxilie o professor e o aluno, tanto no suporte técnico como no metodológico, estilo de um Sistema de Apoio a decisão (SAD); Material de apoio (Manuais, vídeos e slides de apresentação, guia para professor e aluno para melhor conhecimento da simulação e ajuda sobre possíveis dificuldades básicas da mesma; Simuladores personalizados com no mínimo opções de cenários dos setores Industrial e Comercial; Treinamento on-line para pelo menos 8 professores; Toda simulação deverá ocorrer via Web, sem a necessidade de instalação de qualquer aplicativo; Qualquer informação, suporte e módulo necessário para a boa execução do jogo deverá estar incluso na proposta. Preço unitário de R$ 118,75 a peça, e preço total de R$ 1.900,00 (hum mil e novecentos reais).</w:t>
      </w:r>
    </w:p>
    <w:p w14:paraId="5CFA07D0" w14:textId="77777777" w:rsidR="00D26387" w:rsidRPr="00D26387" w:rsidRDefault="00D26387" w:rsidP="00D26387">
      <w:pPr>
        <w:pStyle w:val="Esp-TextoChar"/>
        <w:tabs>
          <w:tab w:val="left" w:pos="1134"/>
        </w:tabs>
        <w:suppressAutoHyphens/>
        <w:spacing w:before="0" w:after="0"/>
        <w:rPr>
          <w:rFonts w:ascii="Calibri" w:hAnsi="Calibri" w:cs="Calibri"/>
          <w:sz w:val="22"/>
          <w:szCs w:val="22"/>
        </w:rPr>
      </w:pPr>
      <w:r w:rsidRPr="00D26387">
        <w:rPr>
          <w:rFonts w:ascii="Calibri" w:hAnsi="Calibri" w:cs="Calibri"/>
          <w:sz w:val="22"/>
          <w:szCs w:val="22"/>
        </w:rPr>
        <w:lastRenderedPageBreak/>
        <w:t xml:space="preserve">Marca: </w:t>
      </w:r>
      <w:proofErr w:type="spellStart"/>
      <w:r w:rsidRPr="00D26387">
        <w:rPr>
          <w:rFonts w:ascii="Calibri" w:hAnsi="Calibri" w:cs="Calibri"/>
          <w:sz w:val="22"/>
          <w:szCs w:val="22"/>
        </w:rPr>
        <w:t>Simulare</w:t>
      </w:r>
      <w:proofErr w:type="spellEnd"/>
    </w:p>
    <w:p w14:paraId="28DC74A8" w14:textId="2C74082E" w:rsidR="00D706C6" w:rsidRPr="00D26387" w:rsidRDefault="00D706C6" w:rsidP="00D26387">
      <w:pPr>
        <w:pStyle w:val="Esp-TextoChar"/>
        <w:tabs>
          <w:tab w:val="left" w:pos="1134"/>
        </w:tabs>
        <w:suppressAutoHyphens/>
        <w:spacing w:before="0" w:after="0"/>
        <w:rPr>
          <w:rFonts w:ascii="Calibri" w:hAnsi="Calibri" w:cs="Calibri"/>
          <w:sz w:val="22"/>
          <w:szCs w:val="22"/>
        </w:rPr>
      </w:pPr>
    </w:p>
    <w:p w14:paraId="7A6A9A8F" w14:textId="77777777" w:rsidR="00D706C6" w:rsidRPr="00D26387" w:rsidRDefault="00D706C6" w:rsidP="00D26387">
      <w:pPr>
        <w:pStyle w:val="Esp-TextoChar"/>
        <w:tabs>
          <w:tab w:val="left" w:pos="1134"/>
        </w:tabs>
        <w:suppressAutoHyphens/>
        <w:spacing w:before="0" w:after="0"/>
        <w:rPr>
          <w:rFonts w:ascii="Calibri" w:hAnsi="Calibri" w:cs="Calibri"/>
          <w:sz w:val="22"/>
          <w:szCs w:val="22"/>
        </w:rPr>
      </w:pPr>
    </w:p>
    <w:p w14:paraId="299040E8"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1E16CC5D"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6BAADB95"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14B6CE2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440E8A26"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7CD6BC8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550C6AE0"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586D04BE" w14:textId="77777777" w:rsidR="00F04A4C" w:rsidRPr="005711D8" w:rsidRDefault="00F04A4C" w:rsidP="00F04A4C">
      <w:pPr>
        <w:tabs>
          <w:tab w:val="left" w:pos="1134"/>
        </w:tabs>
        <w:jc w:val="both"/>
        <w:rPr>
          <w:rFonts w:ascii="Calibri" w:hAnsi="Calibri"/>
          <w:b/>
          <w:sz w:val="22"/>
          <w:szCs w:val="22"/>
        </w:rPr>
      </w:pPr>
    </w:p>
    <w:p w14:paraId="695BC00B"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7FE349B9"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4D903558" w14:textId="77777777" w:rsidR="00F04A4C" w:rsidRPr="005711D8" w:rsidRDefault="00F04A4C" w:rsidP="00F04A4C">
      <w:pPr>
        <w:tabs>
          <w:tab w:val="left" w:pos="1134"/>
        </w:tabs>
        <w:jc w:val="both"/>
        <w:rPr>
          <w:rFonts w:ascii="Calibri" w:hAnsi="Calibri"/>
          <w:b/>
          <w:sz w:val="22"/>
          <w:szCs w:val="22"/>
        </w:rPr>
      </w:pPr>
    </w:p>
    <w:p w14:paraId="305B439E"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383DC54A" w14:textId="77777777" w:rsidR="00F04A4C" w:rsidRPr="005711D8" w:rsidRDefault="00F04A4C" w:rsidP="00F04A4C">
      <w:pPr>
        <w:tabs>
          <w:tab w:val="left" w:pos="1134"/>
          <w:tab w:val="left" w:pos="4253"/>
        </w:tabs>
        <w:jc w:val="both"/>
        <w:rPr>
          <w:rFonts w:ascii="Calibri" w:hAnsi="Calibri"/>
          <w:bCs/>
          <w:sz w:val="22"/>
          <w:szCs w:val="22"/>
        </w:rPr>
      </w:pPr>
    </w:p>
    <w:p w14:paraId="34C666E6"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A66562E" w14:textId="19C311E3" w:rsidR="00F04A4C"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6B91F546" w14:textId="597B6707" w:rsidR="009B5002" w:rsidRDefault="009B5002" w:rsidP="00F04A4C">
      <w:pPr>
        <w:pStyle w:val="EspSubTitulo1Char"/>
        <w:tabs>
          <w:tab w:val="left" w:pos="1134"/>
        </w:tabs>
        <w:suppressAutoHyphens/>
        <w:spacing w:before="0" w:after="0"/>
        <w:rPr>
          <w:rFonts w:ascii="Calibri" w:hAnsi="Calibri"/>
          <w:bCs/>
          <w:szCs w:val="22"/>
        </w:rPr>
      </w:pPr>
    </w:p>
    <w:p w14:paraId="6E2C6742" w14:textId="38824883" w:rsidR="009B5002" w:rsidRDefault="009B5002" w:rsidP="00F04A4C">
      <w:pPr>
        <w:pStyle w:val="EspSubTitulo1Char"/>
        <w:tabs>
          <w:tab w:val="left" w:pos="1134"/>
        </w:tabs>
        <w:suppressAutoHyphens/>
        <w:spacing w:before="0" w:after="0"/>
        <w:rPr>
          <w:rFonts w:ascii="Calibri" w:hAnsi="Calibri"/>
          <w:bCs/>
          <w:szCs w:val="22"/>
        </w:rPr>
      </w:pPr>
    </w:p>
    <w:p w14:paraId="7924950A" w14:textId="77777777" w:rsidR="009B5002" w:rsidRPr="005711D8" w:rsidRDefault="009B5002" w:rsidP="00F04A4C">
      <w:pPr>
        <w:pStyle w:val="EspSubTitulo1Char"/>
        <w:tabs>
          <w:tab w:val="left" w:pos="1134"/>
        </w:tabs>
        <w:suppressAutoHyphens/>
        <w:spacing w:before="0" w:after="0"/>
        <w:rPr>
          <w:rFonts w:ascii="Calibri" w:hAnsi="Calibri"/>
          <w:bCs/>
          <w:szCs w:val="22"/>
        </w:rPr>
      </w:pPr>
    </w:p>
    <w:p w14:paraId="0304E746" w14:textId="77777777" w:rsidR="00F04A4C" w:rsidRPr="005711D8" w:rsidRDefault="00F04A4C" w:rsidP="00F04A4C">
      <w:pPr>
        <w:pStyle w:val="Contedodoquadro"/>
        <w:tabs>
          <w:tab w:val="clear" w:pos="1152"/>
          <w:tab w:val="left" w:pos="1134"/>
        </w:tabs>
        <w:rPr>
          <w:rFonts w:ascii="Calibri" w:hAnsi="Calibri"/>
          <w:bCs/>
          <w:sz w:val="22"/>
          <w:szCs w:val="22"/>
        </w:rPr>
      </w:pPr>
    </w:p>
    <w:p w14:paraId="6E29239F" w14:textId="0B769D78" w:rsidR="00D83709" w:rsidRDefault="009B5002"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1464E9">
            <w:rPr>
              <w:rFonts w:asciiTheme="minorHAnsi" w:hAnsiTheme="minorHAnsi" w:cstheme="minorHAnsi"/>
              <w:b/>
            </w:rPr>
            <w:t>Florianópolis/SC</w:t>
          </w:r>
        </w:sdtContent>
      </w:sdt>
      <w:r w:rsidR="00D83709" w:rsidRPr="005711D8">
        <w:rPr>
          <w:rFonts w:ascii="Calibri" w:hAnsi="Calibri" w:cs="Calibri"/>
          <w:sz w:val="22"/>
        </w:rPr>
        <w:t xml:space="preserve">, </w:t>
      </w:r>
    </w:p>
    <w:p w14:paraId="6083A962" w14:textId="3605F58F" w:rsidR="009B5002" w:rsidRDefault="009B5002" w:rsidP="00AE67EB">
      <w:pPr>
        <w:ind w:right="27"/>
        <w:jc w:val="right"/>
        <w:rPr>
          <w:rFonts w:ascii="Calibri" w:hAnsi="Calibri" w:cs="Calibri"/>
          <w:sz w:val="22"/>
        </w:rPr>
      </w:pPr>
    </w:p>
    <w:p w14:paraId="1DAA4A70" w14:textId="28F67C36" w:rsidR="009B5002" w:rsidRDefault="009B5002" w:rsidP="00AE67EB">
      <w:pPr>
        <w:ind w:right="27"/>
        <w:jc w:val="right"/>
        <w:rPr>
          <w:rFonts w:ascii="Calibri" w:hAnsi="Calibri" w:cs="Calibri"/>
          <w:sz w:val="22"/>
        </w:rPr>
      </w:pPr>
    </w:p>
    <w:p w14:paraId="1307EF13" w14:textId="77777777" w:rsidR="009B5002" w:rsidRDefault="009B5002" w:rsidP="00AE67EB">
      <w:pPr>
        <w:ind w:right="27"/>
        <w:jc w:val="right"/>
        <w:rPr>
          <w:rFonts w:ascii="Calibri" w:hAnsi="Calibri" w:cs="Calibri"/>
          <w:sz w:val="22"/>
        </w:rPr>
      </w:pPr>
    </w:p>
    <w:p w14:paraId="3B4877A3" w14:textId="77777777" w:rsidR="00AE67EB" w:rsidRDefault="00AE67EB" w:rsidP="0034514C">
      <w:pPr>
        <w:ind w:right="27"/>
        <w:jc w:val="center"/>
        <w:rPr>
          <w:rFonts w:ascii="Calibri" w:hAnsi="Calibri" w:cs="Calibri"/>
          <w:i/>
          <w:iCs/>
          <w:sz w:val="22"/>
        </w:rPr>
      </w:pPr>
    </w:p>
    <w:p w14:paraId="66226FC5" w14:textId="77777777" w:rsidR="00AE67EB" w:rsidRDefault="00AE67EB" w:rsidP="0034514C">
      <w:pPr>
        <w:ind w:right="27"/>
        <w:jc w:val="center"/>
        <w:rPr>
          <w:rFonts w:ascii="Calibri" w:hAnsi="Calibri" w:cs="Calibri"/>
          <w:i/>
          <w:iCs/>
          <w:sz w:val="22"/>
        </w:rPr>
        <w:sectPr w:rsidR="00AE67EB" w:rsidSect="00095A81">
          <w:headerReference w:type="default" r:id="rId8"/>
          <w:footerReference w:type="default" r:id="rId9"/>
          <w:pgSz w:w="11907" w:h="16840" w:code="9"/>
          <w:pgMar w:top="851" w:right="708" w:bottom="794" w:left="1134" w:header="567" w:footer="567" w:gutter="0"/>
          <w:cols w:space="720"/>
        </w:sectPr>
      </w:pPr>
    </w:p>
    <w:p w14:paraId="5226C450"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46128C"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7F424465"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2C46D818" w14:textId="77777777" w:rsidR="00F04A4C" w:rsidRPr="005711D8" w:rsidRDefault="00F04A4C" w:rsidP="00A94E47">
      <w:pPr>
        <w:jc w:val="center"/>
        <w:rPr>
          <w:rFonts w:ascii="Calibri" w:hAnsi="Calibri" w:cs="Calibri"/>
          <w:sz w:val="22"/>
        </w:rPr>
      </w:pPr>
    </w:p>
    <w:p w14:paraId="34DCDEDF"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5BB583BA" w14:textId="4B7C3807" w:rsidR="009B5002" w:rsidRDefault="009B5002" w:rsidP="0034514C">
      <w:pPr>
        <w:ind w:right="27"/>
        <w:jc w:val="center"/>
        <w:rPr>
          <w:rFonts w:ascii="Calibri" w:hAnsi="Calibri" w:cs="Calibri"/>
          <w:b/>
          <w:bCs/>
          <w:sz w:val="22"/>
          <w:szCs w:val="22"/>
        </w:rPr>
      </w:pPr>
      <w:r>
        <w:rPr>
          <w:rFonts w:ascii="Calibri" w:hAnsi="Calibri" w:cs="Calibri"/>
          <w:b/>
          <w:bCs/>
          <w:sz w:val="22"/>
          <w:szCs w:val="22"/>
        </w:rPr>
        <w:t xml:space="preserve">Contratada </w:t>
      </w:r>
    </w:p>
    <w:p w14:paraId="185ED5CC" w14:textId="326B5C02" w:rsidR="0034514C" w:rsidRPr="009B5002" w:rsidRDefault="00D706C6" w:rsidP="0034514C">
      <w:pPr>
        <w:ind w:right="27"/>
        <w:jc w:val="center"/>
        <w:rPr>
          <w:rFonts w:ascii="Calibri" w:hAnsi="Calibri" w:cs="Calibri"/>
          <w:sz w:val="22"/>
          <w:szCs w:val="22"/>
        </w:rPr>
      </w:pPr>
      <w:r w:rsidRPr="009B5002">
        <w:rPr>
          <w:rFonts w:ascii="Calibri" w:hAnsi="Calibri" w:cs="Calibri"/>
          <w:sz w:val="22"/>
          <w:szCs w:val="22"/>
        </w:rPr>
        <w:t>CGK SISTEMAS DE INFORMAÇÃO LTDA</w:t>
      </w:r>
    </w:p>
    <w:p w14:paraId="093CC336" w14:textId="77777777" w:rsidR="0034514C" w:rsidRPr="005711D8" w:rsidRDefault="0034514C" w:rsidP="0034514C">
      <w:pPr>
        <w:ind w:right="27"/>
        <w:jc w:val="center"/>
        <w:rPr>
          <w:rFonts w:ascii="Calibri" w:hAnsi="Calibri" w:cs="Calibri"/>
          <w:sz w:val="22"/>
          <w:szCs w:val="22"/>
        </w:rPr>
      </w:pPr>
    </w:p>
    <w:p w14:paraId="7B19A8C2" w14:textId="77777777" w:rsidR="00AE67EB" w:rsidRDefault="00AE67EB" w:rsidP="0034514C">
      <w:pPr>
        <w:ind w:right="27"/>
        <w:jc w:val="center"/>
        <w:rPr>
          <w:rFonts w:ascii="Calibri" w:hAnsi="Calibri" w:cs="Calibri"/>
          <w:i/>
          <w:iCs/>
          <w:sz w:val="22"/>
        </w:rPr>
      </w:pPr>
    </w:p>
    <w:p w14:paraId="226C18E2" w14:textId="3CE4507D" w:rsid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DF0A819" w14:textId="36FB88A1" w:rsidR="009B5002" w:rsidRPr="009B5002" w:rsidRDefault="009B5002" w:rsidP="0034514C">
      <w:pPr>
        <w:ind w:right="27"/>
        <w:jc w:val="center"/>
        <w:rPr>
          <w:rFonts w:ascii="Calibri" w:hAnsi="Calibri" w:cs="Calibri"/>
          <w:b/>
          <w:bCs/>
          <w:sz w:val="22"/>
        </w:rPr>
      </w:pPr>
      <w:r w:rsidRPr="009B5002">
        <w:rPr>
          <w:rFonts w:ascii="Calibri" w:hAnsi="Calibri" w:cs="Calibri"/>
          <w:b/>
          <w:bCs/>
          <w:sz w:val="22"/>
        </w:rPr>
        <w:t>Contratada</w:t>
      </w:r>
    </w:p>
    <w:p w14:paraId="28035A10" w14:textId="762DEE08" w:rsidR="0034514C" w:rsidRPr="009B5002" w:rsidRDefault="00D706C6" w:rsidP="0034514C">
      <w:pPr>
        <w:ind w:right="27"/>
        <w:jc w:val="center"/>
        <w:rPr>
          <w:rFonts w:ascii="Calibri" w:hAnsi="Calibri" w:cs="Calibri"/>
          <w:sz w:val="22"/>
          <w:szCs w:val="22"/>
        </w:rPr>
      </w:pPr>
      <w:r w:rsidRPr="009B5002">
        <w:rPr>
          <w:rFonts w:ascii="Calibri" w:hAnsi="Calibri" w:cs="Calibri"/>
          <w:sz w:val="22"/>
          <w:szCs w:val="22"/>
        </w:rPr>
        <w:t>SIMULARE SISTEMAS DE INFORMAÇÕES LTDA</w:t>
      </w:r>
      <w:r w:rsidR="0034514C" w:rsidRPr="009B5002">
        <w:rPr>
          <w:rFonts w:ascii="Calibri" w:hAnsi="Calibri" w:cs="Calibri"/>
          <w:sz w:val="22"/>
          <w:szCs w:val="22"/>
        </w:rPr>
        <w:t xml:space="preserve"> </w:t>
      </w:r>
    </w:p>
    <w:p w14:paraId="23A2E7FD"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3BAA9606" w14:textId="77777777" w:rsidR="00F04A4C" w:rsidRPr="005711D8" w:rsidRDefault="00F04A4C" w:rsidP="00642651">
      <w:pPr>
        <w:rPr>
          <w:rFonts w:ascii="Calibri" w:hAnsi="Calibri" w:cs="Calibri"/>
          <w:sz w:val="22"/>
        </w:rPr>
      </w:pPr>
      <w:bookmarkStart w:id="0" w:name="_GoBack"/>
      <w:bookmarkEnd w:id="0"/>
    </w:p>
    <w:sectPr w:rsidR="00F04A4C" w:rsidRPr="005711D8" w:rsidSect="00D706C6">
      <w:type w:val="continuous"/>
      <w:pgSz w:w="11907" w:h="16840" w:code="9"/>
      <w:pgMar w:top="851" w:right="708"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E57497" w14:textId="77777777" w:rsidR="00AA1C28" w:rsidRDefault="00AA1C28">
      <w:r>
        <w:separator/>
      </w:r>
    </w:p>
  </w:endnote>
  <w:endnote w:type="continuationSeparator" w:id="0">
    <w:p w14:paraId="34EE552A" w14:textId="77777777" w:rsidR="00AA1C28" w:rsidRDefault="00AA1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A0717" w14:textId="77777777" w:rsidR="00AA1C28" w:rsidRDefault="00AA1C28" w:rsidP="00352F71">
    <w:pPr>
      <w:pStyle w:val="Rodap"/>
      <w:tabs>
        <w:tab w:val="clear" w:pos="4419"/>
        <w:tab w:val="center" w:pos="0"/>
      </w:tabs>
      <w:rPr>
        <w:color w:val="0000FF"/>
        <w:sz w:val="14"/>
      </w:rPr>
    </w:pPr>
    <w:r w:rsidRPr="00405FF7">
      <w:rPr>
        <w:sz w:val="14"/>
      </w:rPr>
      <w:t>PE 0541/2020</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928ADE" w14:textId="77777777" w:rsidR="00AA1C28" w:rsidRDefault="00AA1C28">
      <w:r>
        <w:separator/>
      </w:r>
    </w:p>
  </w:footnote>
  <w:footnote w:type="continuationSeparator" w:id="0">
    <w:p w14:paraId="2D6A826C" w14:textId="77777777" w:rsidR="00AA1C28" w:rsidRDefault="00AA1C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F9659" w14:textId="77777777" w:rsidR="00AA1C28" w:rsidRDefault="00AA1C28">
    <w:pPr>
      <w:pStyle w:val="Cabealho"/>
      <w:rPr>
        <w:noProof/>
        <w:lang w:eastAsia="pt-BR"/>
      </w:rPr>
    </w:pPr>
    <w:r w:rsidRPr="005F6D78">
      <w:rPr>
        <w:noProof/>
        <w:lang w:val="pt-BR" w:eastAsia="pt-BR"/>
      </w:rPr>
      <w:drawing>
        <wp:inline distT="0" distB="0" distL="0" distR="0" wp14:anchorId="20E4069C" wp14:editId="66DE534E">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D7AE66" w14:textId="77777777" w:rsidR="00AA1C28" w:rsidRPr="006A59DF" w:rsidRDefault="00AA1C28">
    <w:pPr>
      <w:pStyle w:val="Cabealh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5"/>
  </w:num>
  <w:num w:numId="6">
    <w:abstractNumId w:val="8"/>
  </w:num>
  <w:num w:numId="7">
    <w:abstractNumId w:val="5"/>
  </w:num>
  <w:num w:numId="8">
    <w:abstractNumId w:val="7"/>
  </w:num>
  <w:num w:numId="9">
    <w:abstractNumId w:val="12"/>
  </w:num>
  <w:num w:numId="10">
    <w:abstractNumId w:val="15"/>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3"/>
  </w:num>
  <w:num w:numId="33">
    <w:abstractNumId w:val="14"/>
  </w:num>
  <w:num w:numId="34">
    <w:abstractNumId w:val="10"/>
  </w:num>
  <w:num w:numId="35">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9457"/>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464E9"/>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D7EA4"/>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4CD6"/>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5FF7"/>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5490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2D4"/>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002"/>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1C28"/>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515"/>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207EF"/>
    <w:rsid w:val="00D2315D"/>
    <w:rsid w:val="00D24E5C"/>
    <w:rsid w:val="00D26387"/>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06C6"/>
    <w:rsid w:val="00D719CA"/>
    <w:rsid w:val="00D752FF"/>
    <w:rsid w:val="00D758E6"/>
    <w:rsid w:val="00D773AC"/>
    <w:rsid w:val="00D8184A"/>
    <w:rsid w:val="00D82CF3"/>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0DA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C7F9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oNotEmbedSmartTags/>
  <w:decimalSymbol w:val=","/>
  <w:listSeparator w:val=";"/>
  <w14:docId w14:val="5E0C010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uiPriority w:val="99"/>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566259639">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2F2D29"/>
    <w:rsid w:val="005F3E3E"/>
    <w:rsid w:val="009A05A2"/>
    <w:rsid w:val="00B87A6F"/>
    <w:rsid w:val="00BB27C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EC8D7A-F823-489C-A814-DEC498B25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Pages>
  <Words>903</Words>
  <Characters>4879</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5771</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SANDRINI</cp:lastModifiedBy>
  <cp:revision>15</cp:revision>
  <cp:lastPrinted>2020-04-20T03:02:00Z</cp:lastPrinted>
  <dcterms:created xsi:type="dcterms:W3CDTF">2020-05-14T18:48:00Z</dcterms:created>
  <dcterms:modified xsi:type="dcterms:W3CDTF">2020-06-26T17:54:00Z</dcterms:modified>
</cp:coreProperties>
</file>